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C3660" w14:textId="77777777" w:rsidR="00D21E8E" w:rsidRPr="000551B9" w:rsidRDefault="00D21E8E" w:rsidP="00792F16">
      <w:pPr>
        <w:pStyle w:val="Nadpis2"/>
        <w:numPr>
          <w:ilvl w:val="0"/>
          <w:numId w:val="0"/>
        </w:numPr>
        <w:ind w:left="792" w:hanging="432"/>
      </w:pPr>
      <w:r w:rsidRPr="000551B9">
        <w:t xml:space="preserve">Příloha č. </w:t>
      </w:r>
      <w:r w:rsidR="00D045EB">
        <w:t>3</w:t>
      </w:r>
      <w:r w:rsidRPr="000551B9">
        <w:t xml:space="preserve"> </w:t>
      </w:r>
      <w:r w:rsidR="000C0D60">
        <w:t>v</w:t>
      </w:r>
      <w:r w:rsidR="000551B9">
        <w:t>ýzvy</w:t>
      </w:r>
    </w:p>
    <w:p w14:paraId="657EC62F" w14:textId="77777777" w:rsidR="00A93D43" w:rsidRDefault="00A93D43"/>
    <w:p w14:paraId="4B85D396" w14:textId="77777777" w:rsidR="003D23A2" w:rsidRDefault="003D23A2"/>
    <w:p w14:paraId="68130B83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3DADA19E" w14:textId="77777777" w:rsidR="00A93D43" w:rsidRDefault="00A93D43"/>
    <w:p w14:paraId="491DFBF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1E59380F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5FC869CB" w14:textId="77777777" w:rsidR="00A93D43" w:rsidRDefault="00A93D43"/>
    <w:p w14:paraId="268F827D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6A8DC4E8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5BC7EDC4" w14:textId="77777777" w:rsidR="00A93D43" w:rsidRP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FF97137" w14:textId="29D8EA1C" w:rsidR="002C43E2" w:rsidRDefault="00D045EB">
      <w:pPr>
        <w:spacing w:after="120"/>
        <w:rPr>
          <w:rFonts w:ascii="Calibri" w:hAnsi="Calibri" w:cs="Calibri"/>
          <w:b/>
          <w:bCs/>
          <w:sz w:val="28"/>
          <w:szCs w:val="28"/>
        </w:rPr>
      </w:pPr>
      <w:r w:rsidRPr="00D045EB">
        <w:rPr>
          <w:rFonts w:ascii="Calibri" w:hAnsi="Calibri" w:cs="Calibri"/>
          <w:b/>
          <w:bCs/>
          <w:sz w:val="28"/>
          <w:szCs w:val="28"/>
        </w:rPr>
        <w:t>Softwarová a servisní podpora aplikačního softwaru IdStory Identity manager (CzechIdM)</w:t>
      </w:r>
      <w:r w:rsidR="00273393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73393" w:rsidRPr="00273393">
        <w:rPr>
          <w:rFonts w:ascii="Calibri" w:hAnsi="Calibri" w:cs="Calibri"/>
          <w:b/>
          <w:bCs/>
          <w:sz w:val="28"/>
          <w:szCs w:val="28"/>
        </w:rPr>
        <w:t>znovuvyhlášení</w:t>
      </w:r>
    </w:p>
    <w:p w14:paraId="3F790BDE" w14:textId="77777777" w:rsidR="00532644" w:rsidRDefault="00532644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3D37C22B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1C92907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43443B9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F20B02F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413B645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A7731D2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2BAE4D52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8D9113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139950E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9BF04E7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02BF3EC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BC6894D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917F846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79C8C7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A8E2C68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B4A7F07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33F8031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C9B512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D84860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6015A97B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A13BAB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1EEA898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5BC685D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A0972E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0789F40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52640198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619DF584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03E0A5DE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C47F21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F2032C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148D9E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2DB619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53A761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ED1A46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B9CF5E8" w14:textId="77777777" w:rsidR="00D21E8E" w:rsidRPr="00CF066F" w:rsidRDefault="00D21E8E">
      <w:r w:rsidRPr="00CF066F">
        <w:rPr>
          <w:rFonts w:ascii="Calibri" w:hAnsi="Calibri" w:cs="Calibri"/>
          <w:sz w:val="22"/>
          <w:szCs w:val="22"/>
        </w:rPr>
        <w:t>V ………………</w:t>
      </w:r>
      <w:r w:rsidR="00CC50F4" w:rsidRPr="00CF066F">
        <w:rPr>
          <w:rFonts w:ascii="Calibri" w:hAnsi="Calibri" w:cs="Calibri"/>
          <w:sz w:val="22"/>
          <w:szCs w:val="22"/>
        </w:rPr>
        <w:t>……….</w:t>
      </w:r>
      <w:r w:rsidRPr="00CF066F">
        <w:rPr>
          <w:rFonts w:ascii="Calibri" w:hAnsi="Calibri" w:cs="Calibri"/>
          <w:sz w:val="22"/>
          <w:szCs w:val="22"/>
        </w:rPr>
        <w:t>…</w:t>
      </w:r>
      <w:r w:rsidR="00CF066F">
        <w:rPr>
          <w:rFonts w:ascii="Calibri" w:hAnsi="Calibri" w:cs="Calibri"/>
          <w:sz w:val="22"/>
          <w:szCs w:val="22"/>
        </w:rPr>
        <w:t xml:space="preserve"> </w:t>
      </w:r>
      <w:r w:rsidRPr="00CF066F">
        <w:rPr>
          <w:rFonts w:ascii="Calibri" w:hAnsi="Calibri" w:cs="Calibri"/>
          <w:sz w:val="22"/>
          <w:szCs w:val="22"/>
        </w:rPr>
        <w:t>dne …..………</w:t>
      </w:r>
      <w:r w:rsidR="00CC50F4" w:rsidRPr="00CF066F">
        <w:rPr>
          <w:rFonts w:ascii="Calibri" w:hAnsi="Calibri" w:cs="Calibri"/>
          <w:sz w:val="22"/>
          <w:szCs w:val="22"/>
        </w:rPr>
        <w:t>….</w:t>
      </w:r>
      <w:r w:rsidRPr="00CF066F">
        <w:rPr>
          <w:rFonts w:ascii="Calibri" w:hAnsi="Calibri" w:cs="Calibri"/>
          <w:sz w:val="22"/>
          <w:szCs w:val="22"/>
        </w:rPr>
        <w:t>.</w:t>
      </w:r>
    </w:p>
    <w:p w14:paraId="7F92B41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A1415C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F95108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4A891B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1EBF96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4CC5E14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F4207CD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331F17A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5E09C363" w14:textId="77777777" w:rsidR="00D21E8E" w:rsidRDefault="00D21E8E"/>
    <w:sectPr w:rsidR="00D21E8E" w:rsidSect="002733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21F99" w14:textId="77777777" w:rsidR="00510232" w:rsidRDefault="00510232">
      <w:r>
        <w:separator/>
      </w:r>
    </w:p>
  </w:endnote>
  <w:endnote w:type="continuationSeparator" w:id="0">
    <w:p w14:paraId="1DD03007" w14:textId="77777777" w:rsidR="00510232" w:rsidRDefault="0051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C401F" w14:textId="77777777" w:rsidR="0063210F" w:rsidRDefault="0063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2485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8B9DE07" w14:textId="77777777" w:rsidR="00D21E8E" w:rsidRDefault="00D21E8E">
    <w:pPr>
      <w:pStyle w:val="Zpa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FEB52" w14:textId="77777777" w:rsidR="0063210F" w:rsidRDefault="0063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E76B" w14:textId="77777777" w:rsidR="00510232" w:rsidRDefault="00510232">
      <w:r>
        <w:separator/>
      </w:r>
    </w:p>
  </w:footnote>
  <w:footnote w:type="continuationSeparator" w:id="0">
    <w:p w14:paraId="1E454401" w14:textId="77777777" w:rsidR="00510232" w:rsidRDefault="00510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EA97D" w14:textId="77777777" w:rsidR="0063210F" w:rsidRDefault="0063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FBB7F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478D" w14:textId="77777777" w:rsidR="0063210F" w:rsidRDefault="0063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14443918">
    <w:abstractNumId w:val="0"/>
  </w:num>
  <w:num w:numId="2" w16cid:durableId="19206395">
    <w:abstractNumId w:val="1"/>
  </w:num>
  <w:num w:numId="3" w16cid:durableId="682635189">
    <w:abstractNumId w:val="2"/>
  </w:num>
  <w:num w:numId="4" w16cid:durableId="1998222579">
    <w:abstractNumId w:val="3"/>
  </w:num>
  <w:num w:numId="5" w16cid:durableId="1734542600">
    <w:abstractNumId w:val="4"/>
  </w:num>
  <w:num w:numId="6" w16cid:durableId="764037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16215E"/>
    <w:rsid w:val="00185C13"/>
    <w:rsid w:val="0027337A"/>
    <w:rsid w:val="00273393"/>
    <w:rsid w:val="002C43E2"/>
    <w:rsid w:val="002E742C"/>
    <w:rsid w:val="002F6BF0"/>
    <w:rsid w:val="003B6B6B"/>
    <w:rsid w:val="003D048A"/>
    <w:rsid w:val="003D23A2"/>
    <w:rsid w:val="00454A92"/>
    <w:rsid w:val="00467E6B"/>
    <w:rsid w:val="004E5338"/>
    <w:rsid w:val="00510232"/>
    <w:rsid w:val="0051549D"/>
    <w:rsid w:val="00532644"/>
    <w:rsid w:val="0058284C"/>
    <w:rsid w:val="005A44F8"/>
    <w:rsid w:val="0063210F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92F16"/>
    <w:rsid w:val="007A2F8F"/>
    <w:rsid w:val="007F0B08"/>
    <w:rsid w:val="00833515"/>
    <w:rsid w:val="0085118A"/>
    <w:rsid w:val="008524C1"/>
    <w:rsid w:val="008C3C58"/>
    <w:rsid w:val="00905522"/>
    <w:rsid w:val="00954EF6"/>
    <w:rsid w:val="00A217EB"/>
    <w:rsid w:val="00A31D7F"/>
    <w:rsid w:val="00A568DF"/>
    <w:rsid w:val="00A93D43"/>
    <w:rsid w:val="00B32B7B"/>
    <w:rsid w:val="00B3765E"/>
    <w:rsid w:val="00B50EEA"/>
    <w:rsid w:val="00BA5322"/>
    <w:rsid w:val="00C8655D"/>
    <w:rsid w:val="00CC50F4"/>
    <w:rsid w:val="00CD695F"/>
    <w:rsid w:val="00CD6B57"/>
    <w:rsid w:val="00CF066F"/>
    <w:rsid w:val="00CF2BB2"/>
    <w:rsid w:val="00D045EB"/>
    <w:rsid w:val="00D21E8E"/>
    <w:rsid w:val="00D33484"/>
    <w:rsid w:val="00DE5B04"/>
    <w:rsid w:val="00E1561C"/>
    <w:rsid w:val="00E43F3A"/>
    <w:rsid w:val="00EA6C84"/>
    <w:rsid w:val="00ED3D03"/>
    <w:rsid w:val="00EE710F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0F90BE"/>
  <w15:chartTrackingRefBased/>
  <w15:docId w15:val="{A8DD7E7B-1E31-4B84-BFBD-D62A209F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Buchtová Martina (PKN-ZAK)</cp:lastModifiedBy>
  <cp:revision>3</cp:revision>
  <cp:lastPrinted>2018-01-29T10:03:00Z</cp:lastPrinted>
  <dcterms:created xsi:type="dcterms:W3CDTF">2025-07-21T12:13:00Z</dcterms:created>
  <dcterms:modified xsi:type="dcterms:W3CDTF">2025-08-29T05:45:00Z</dcterms:modified>
</cp:coreProperties>
</file>